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2C47BB94">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2AA58E10" w:rsidR="003C2709" w:rsidRDefault="003C2709" w:rsidP="003C2709">
      <w:pPr>
        <w:jc w:val="right"/>
        <w:rPr>
          <w:bCs/>
          <w:iCs/>
        </w:rPr>
      </w:pPr>
      <w:r w:rsidRPr="00C21A4E">
        <w:rPr>
          <w:bCs/>
          <w:iCs/>
        </w:rPr>
        <w:t xml:space="preserve">Załącznik nr </w:t>
      </w:r>
      <w:r>
        <w:rPr>
          <w:bCs/>
          <w:iCs/>
        </w:rPr>
        <w:t>3</w:t>
      </w:r>
      <w:r w:rsidR="00D566DF">
        <w:rPr>
          <w:bCs/>
          <w:iCs/>
        </w:rPr>
        <w:t>.1.</w:t>
      </w:r>
      <w:r w:rsidRPr="00C21A4E">
        <w:rPr>
          <w:bCs/>
          <w:iCs/>
        </w:rPr>
        <w:t xml:space="preserve"> do SWZ </w:t>
      </w:r>
      <w:r w:rsidR="009D5B45">
        <w:rPr>
          <w:bCs/>
          <w:iCs/>
        </w:rPr>
        <w:t>po zmianie</w:t>
      </w: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adres skrzynki ePUAP:</w:t>
      </w:r>
      <w:r w:rsidRPr="008C6C6E">
        <w:t xml:space="preserve"> </w:t>
      </w:r>
      <w:r>
        <w:t>……………………………….</w:t>
      </w:r>
    </w:p>
    <w:p w14:paraId="0E2FCB69" w14:textId="77777777" w:rsidR="00167651" w:rsidRPr="00E6195E" w:rsidRDefault="00167651" w:rsidP="00167651"/>
    <w:p w14:paraId="5A9B4579" w14:textId="24723494" w:rsidR="00167651" w:rsidRPr="00AC5C14" w:rsidRDefault="00167651" w:rsidP="00AC5C14">
      <w:pPr>
        <w:autoSpaceDE w:val="0"/>
        <w:autoSpaceDN w:val="0"/>
        <w:adjustRightInd w:val="0"/>
        <w:spacing w:before="120"/>
        <w:jc w:val="both"/>
        <w:rPr>
          <w:b/>
          <w:bCs/>
          <w:i/>
          <w:iC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9D5B45">
        <w:t>8</w:t>
      </w:r>
      <w:r w:rsidR="00F02268">
        <w:t>.20</w:t>
      </w:r>
      <w:r w:rsidR="00C6511C">
        <w:t>2</w:t>
      </w:r>
      <w:r w:rsidR="00C37690">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 xml:space="preserve">Przebudowa dróg </w:t>
      </w:r>
      <w:r w:rsidR="00C44604">
        <w:rPr>
          <w:rFonts w:eastAsia="Calibri"/>
          <w:b/>
          <w:bCs/>
          <w:i/>
          <w:iCs/>
          <w:lang w:eastAsia="en-US"/>
        </w:rPr>
        <w:t xml:space="preserve">gminnych </w:t>
      </w:r>
      <w:r w:rsidR="00AC5C14" w:rsidRPr="00AC5C14">
        <w:rPr>
          <w:rFonts w:eastAsia="Calibri"/>
          <w:b/>
          <w:bCs/>
          <w:i/>
          <w:iCs/>
          <w:lang w:eastAsia="en-US"/>
        </w:rPr>
        <w:t>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A470DB">
        <w:rPr>
          <w:rFonts w:eastAsia="Calibri"/>
          <w:b/>
          <w:lang w:eastAsia="en-US"/>
        </w:rPr>
        <w:t>Części 1</w:t>
      </w:r>
      <w:r w:rsidR="00AC5C14" w:rsidRPr="00AC5C14">
        <w:rPr>
          <w:rFonts w:eastAsia="Calibri"/>
          <w:bCs/>
          <w:lang w:eastAsia="en-US"/>
        </w:rPr>
        <w:t xml:space="preserve"> zamówienia - </w:t>
      </w:r>
      <w:bookmarkStart w:id="1" w:name="_Hlk122969335"/>
      <w:r w:rsidR="008046EB" w:rsidRPr="008046EB">
        <w:rPr>
          <w:rFonts w:eastAsia="Calibri"/>
          <w:b/>
          <w:bCs/>
          <w:i/>
          <w:iCs/>
          <w:lang w:eastAsia="en-US"/>
        </w:rPr>
        <w:t>Przebudowa dróg w miejscowościach Goleniowy, Rokitno i</w:t>
      </w:r>
      <w:r w:rsidR="008046EB">
        <w:rPr>
          <w:rFonts w:eastAsia="Calibri"/>
          <w:b/>
          <w:bCs/>
          <w:i/>
          <w:iCs/>
          <w:lang w:eastAsia="en-US"/>
        </w:rPr>
        <w:t xml:space="preserve"> </w:t>
      </w:r>
      <w:r w:rsidR="008046EB" w:rsidRPr="008046EB">
        <w:rPr>
          <w:rFonts w:eastAsia="Calibri"/>
          <w:b/>
          <w:bCs/>
          <w:i/>
          <w:iCs/>
          <w:lang w:eastAsia="en-US"/>
        </w:rPr>
        <w:t>Szczekociny</w:t>
      </w:r>
      <w:r w:rsidR="008046EB" w:rsidRPr="008046EB">
        <w:rPr>
          <w:rFonts w:eastAsia="Calibri"/>
          <w:b/>
          <w:bCs/>
          <w:sz w:val="28"/>
          <w:szCs w:val="28"/>
          <w:lang w:eastAsia="en-US"/>
        </w:rPr>
        <w:t xml:space="preserve"> - </w:t>
      </w:r>
      <w:r w:rsidR="008046EB" w:rsidRPr="008046EB">
        <w:rPr>
          <w:rFonts w:eastAsia="Calibri"/>
          <w:b/>
          <w:bCs/>
          <w:i/>
          <w:iCs/>
          <w:lang w:eastAsia="en-US"/>
        </w:rPr>
        <w:t>p</w:t>
      </w:r>
      <w:r w:rsidR="008046EB" w:rsidRPr="008046EB">
        <w:rPr>
          <w:b/>
          <w:bCs/>
          <w:i/>
          <w:iCs/>
          <w:lang w:eastAsia="en-US"/>
        </w:rPr>
        <w:t xml:space="preserve">rzebudowa drogi </w:t>
      </w:r>
      <w:r w:rsidR="00A5337E">
        <w:rPr>
          <w:b/>
          <w:bCs/>
          <w:i/>
          <w:iCs/>
          <w:lang w:eastAsia="en-US"/>
        </w:rPr>
        <w:t xml:space="preserve">gminnej </w:t>
      </w:r>
      <w:r w:rsidR="008046EB" w:rsidRPr="008046EB">
        <w:rPr>
          <w:b/>
          <w:bCs/>
          <w:i/>
          <w:iCs/>
          <w:lang w:eastAsia="en-US"/>
        </w:rPr>
        <w:t>w miejscowości Goleniowy</w:t>
      </w:r>
      <w:bookmarkEnd w:id="1"/>
      <w:r w:rsidR="008046EB" w:rsidRPr="00AC5C14">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m-cy, tj. do 72 m-cy*</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m-cy*</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m-cy*</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2"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3"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r>
        <w:rPr>
          <w:sz w:val="24"/>
          <w:szCs w:val="24"/>
        </w:rPr>
        <w:t xml:space="preserve">pozacenowym kryterium oceny ofert - </w:t>
      </w:r>
      <w:r w:rsidRPr="004624FB">
        <w:rPr>
          <w:b/>
          <w:bCs/>
          <w:i/>
          <w:iCs/>
          <w:sz w:val="24"/>
          <w:szCs w:val="24"/>
        </w:rPr>
        <w:t>Przedłużenie okresu gwarancji</w:t>
      </w:r>
      <w:r w:rsidRPr="004624FB">
        <w:rPr>
          <w:sz w:val="24"/>
          <w:szCs w:val="24"/>
        </w:rPr>
        <w:t xml:space="preserve"> </w:t>
      </w:r>
      <w:bookmarkEnd w:id="2"/>
      <w:bookmarkEnd w:id="3"/>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4"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6085EDF7" w14:textId="77777777" w:rsidR="00B60B35" w:rsidRDefault="00B60B35"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r w:rsidR="00F02268" w:rsidRPr="00641933">
        <w:rPr>
          <w:b/>
          <w:sz w:val="24"/>
          <w:szCs w:val="24"/>
        </w:rPr>
        <w:t>mikroprzedsiębiorcą*</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r w:rsidR="00F02268" w:rsidRPr="00641933">
        <w:rPr>
          <w:b/>
          <w:sz w:val="24"/>
          <w:szCs w:val="24"/>
        </w:rPr>
        <w:t xml:space="preserve">mikroprzedsiębiorcą,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69CC91A9" w14:textId="77777777" w:rsidR="00B60B35" w:rsidRDefault="00B60B35" w:rsidP="00F02268">
      <w:pPr>
        <w:pStyle w:val="Akapitzlist"/>
        <w:spacing w:before="120"/>
        <w:ind w:left="567"/>
        <w:contextualSpacing/>
        <w:jc w:val="both"/>
        <w:rPr>
          <w:sz w:val="24"/>
          <w:szCs w:val="24"/>
        </w:rPr>
      </w:pPr>
    </w:p>
    <w:p w14:paraId="6FF5C049" w14:textId="77777777" w:rsidR="00B60B35" w:rsidRDefault="00B60B35"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006AB4AC" w14:textId="34458588" w:rsidR="00EA77A5" w:rsidRDefault="00EA77A5" w:rsidP="00B60B35">
      <w:pPr>
        <w:pStyle w:val="Akapitzlist"/>
        <w:numPr>
          <w:ilvl w:val="0"/>
          <w:numId w:val="22"/>
        </w:numPr>
        <w:ind w:left="425" w:hanging="425"/>
        <w:contextualSpacing/>
        <w:jc w:val="both"/>
        <w:rPr>
          <w:sz w:val="24"/>
          <w:szCs w:val="24"/>
        </w:rPr>
      </w:pPr>
      <w:bookmarkStart w:id="5" w:name="_Hlk144671510"/>
      <w:r w:rsidRPr="002F5A80">
        <w:rPr>
          <w:sz w:val="24"/>
        </w:rPr>
        <w:t>Oświadczamy (-y), że</w:t>
      </w:r>
      <w:r>
        <w:rPr>
          <w:sz w:val="24"/>
        </w:rPr>
        <w:t xml:space="preserve"> do kalkulacji ceny oferty </w:t>
      </w:r>
      <w:r w:rsidR="00870C38">
        <w:rPr>
          <w:sz w:val="24"/>
        </w:rPr>
        <w:t xml:space="preserve">w zakresie robót budowlanych </w:t>
      </w:r>
      <w:r>
        <w:rPr>
          <w:sz w:val="24"/>
        </w:rPr>
        <w:t xml:space="preserve">przyjęte zostały </w:t>
      </w:r>
      <w:r w:rsidRPr="00EA77A5">
        <w:rPr>
          <w:sz w:val="24"/>
          <w:szCs w:val="24"/>
        </w:rPr>
        <w:t xml:space="preserve">wskaźniki </w:t>
      </w:r>
      <w:r w:rsidR="007A2170">
        <w:rPr>
          <w:sz w:val="24"/>
          <w:szCs w:val="24"/>
        </w:rPr>
        <w:t xml:space="preserve">określone w </w:t>
      </w:r>
      <w:r w:rsidR="007A2170" w:rsidRPr="007A2170">
        <w:rPr>
          <w:i/>
          <w:iCs/>
          <w:sz w:val="24"/>
          <w:szCs w:val="24"/>
        </w:rPr>
        <w:t>Tabeli elementów rozliczeniowych</w:t>
      </w:r>
      <w:r w:rsidR="007A2170">
        <w:rPr>
          <w:sz w:val="24"/>
          <w:szCs w:val="24"/>
        </w:rPr>
        <w:t xml:space="preserve"> stanowiącej części oferty.</w:t>
      </w:r>
    </w:p>
    <w:bookmarkEnd w:id="5"/>
    <w:p w14:paraId="08816195" w14:textId="77777777" w:rsidR="00036718" w:rsidRPr="00036718" w:rsidRDefault="00036718" w:rsidP="00036718">
      <w:pPr>
        <w:spacing w:line="360" w:lineRule="auto"/>
        <w:contextualSpacing/>
        <w:jc w:val="both"/>
      </w:pPr>
    </w:p>
    <w:p w14:paraId="0EF4DEF1" w14:textId="1D777527" w:rsidR="00AF2858" w:rsidRPr="00C91363" w:rsidRDefault="00AF2858" w:rsidP="006B0BEF">
      <w:pPr>
        <w:pStyle w:val="Akapitzlist"/>
        <w:numPr>
          <w:ilvl w:val="0"/>
          <w:numId w:val="22"/>
        </w:numPr>
        <w:spacing w:line="360" w:lineRule="auto"/>
        <w:ind w:left="567" w:hanging="567"/>
        <w:contextualSpacing/>
        <w:jc w:val="both"/>
        <w:rPr>
          <w:sz w:val="24"/>
        </w:rPr>
      </w:pPr>
      <w:r w:rsidRPr="00C91363">
        <w:rPr>
          <w:sz w:val="24"/>
          <w:szCs w:val="24"/>
        </w:rPr>
        <w:t xml:space="preserve">Oświadczamy (-y), że wadium w kwocie </w:t>
      </w:r>
      <w:r w:rsidRPr="00C91363">
        <w:rPr>
          <w:b/>
          <w:sz w:val="24"/>
          <w:szCs w:val="24"/>
        </w:rPr>
        <w:t>……………… złotych</w:t>
      </w:r>
      <w:r w:rsidRPr="00C91363">
        <w:rPr>
          <w:sz w:val="24"/>
          <w:szCs w:val="24"/>
        </w:rPr>
        <w:t xml:space="preserve"> zostało wniesione w</w:t>
      </w:r>
      <w:r w:rsidR="006B0BEF">
        <w:rPr>
          <w:sz w:val="24"/>
          <w:szCs w:val="24"/>
        </w:rPr>
        <w:t> </w:t>
      </w:r>
      <w:r w:rsidRPr="00C91363">
        <w:rPr>
          <w:sz w:val="24"/>
          <w:szCs w:val="24"/>
        </w:rPr>
        <w:t>dniu ……………………… w formie: ...........................................................................</w:t>
      </w:r>
    </w:p>
    <w:p w14:paraId="631975D3" w14:textId="77777777" w:rsidR="00AF2858" w:rsidRDefault="00AF2858" w:rsidP="006B0BEF">
      <w:pPr>
        <w:pStyle w:val="Akapitzlist"/>
        <w:spacing w:before="120"/>
        <w:ind w:left="567"/>
        <w:jc w:val="both"/>
        <w:rPr>
          <w:sz w:val="24"/>
          <w:szCs w:val="24"/>
        </w:rPr>
      </w:pPr>
      <w:r w:rsidRPr="00D102E1">
        <w:rPr>
          <w:sz w:val="24"/>
          <w:szCs w:val="24"/>
        </w:rPr>
        <w:t xml:space="preserve">Zwrotu wadium wniesionego w pieniądzu prosimy dokonać na rachunek bankowy numer: ............................................................................................................................ </w:t>
      </w:r>
    </w:p>
    <w:p w14:paraId="740CF998" w14:textId="77777777" w:rsidR="00AF2858" w:rsidRPr="00AF2858" w:rsidRDefault="00AF2858" w:rsidP="00AF2858">
      <w:pPr>
        <w:spacing w:before="120"/>
        <w:contextualSpacing/>
        <w:jc w:val="both"/>
      </w:pPr>
    </w:p>
    <w:p w14:paraId="58924993" w14:textId="70E3E96E"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3B553EE7" w14:textId="77777777" w:rsidR="00AF2858" w:rsidRDefault="00AF285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572FA27B" w14:textId="77777777" w:rsidR="00036718" w:rsidRDefault="00036718"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4BAC4555" w14:textId="77777777" w:rsidR="00AF2858" w:rsidRDefault="00AF2858" w:rsidP="00F02268">
      <w:pPr>
        <w:pStyle w:val="Akapitzlist"/>
        <w:spacing w:before="120"/>
        <w:ind w:left="567" w:right="23"/>
        <w:jc w:val="both"/>
        <w:rPr>
          <w:sz w:val="24"/>
          <w:szCs w:val="24"/>
        </w:rPr>
      </w:pPr>
    </w:p>
    <w:p w14:paraId="6E9AABBF" w14:textId="77777777" w:rsidR="00B60B35" w:rsidRDefault="00B60B35" w:rsidP="00F02268">
      <w:pPr>
        <w:pStyle w:val="Akapitzlist"/>
        <w:spacing w:before="120"/>
        <w:ind w:left="567" w:right="23"/>
        <w:jc w:val="both"/>
        <w:rPr>
          <w:sz w:val="24"/>
          <w:szCs w:val="24"/>
        </w:rPr>
      </w:pPr>
    </w:p>
    <w:p w14:paraId="32BC3EA2" w14:textId="77777777" w:rsidR="0082503D" w:rsidRDefault="0082503D"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4"/>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4012C" w14:textId="77777777" w:rsidR="00402CFF" w:rsidRDefault="00402CFF" w:rsidP="00EB688C">
      <w:r>
        <w:separator/>
      </w:r>
    </w:p>
  </w:endnote>
  <w:endnote w:type="continuationSeparator" w:id="0">
    <w:p w14:paraId="42A6C4C6" w14:textId="77777777" w:rsidR="00402CFF" w:rsidRDefault="00402CFF"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8D9D8" w14:textId="77777777" w:rsidR="00402CFF" w:rsidRDefault="00402CFF" w:rsidP="00EB688C">
      <w:r>
        <w:separator/>
      </w:r>
    </w:p>
  </w:footnote>
  <w:footnote w:type="continuationSeparator" w:id="0">
    <w:p w14:paraId="028AAB44" w14:textId="77777777" w:rsidR="00402CFF" w:rsidRDefault="00402CFF"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59FFF033"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15500B">
      <w:rPr>
        <w:b/>
      </w:rPr>
      <w:t>8</w:t>
    </w:r>
    <w:r w:rsidR="00645A71">
      <w:rPr>
        <w:b/>
      </w:rPr>
      <w:t>.202</w:t>
    </w:r>
    <w:r w:rsidR="00C37690">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41E7"/>
    <w:rsid w:val="00194380"/>
    <w:rsid w:val="00195472"/>
    <w:rsid w:val="001954AD"/>
    <w:rsid w:val="00197370"/>
    <w:rsid w:val="00197E70"/>
    <w:rsid w:val="001A146B"/>
    <w:rsid w:val="001A17D7"/>
    <w:rsid w:val="001A7071"/>
    <w:rsid w:val="001B5970"/>
    <w:rsid w:val="001B7834"/>
    <w:rsid w:val="001C20D2"/>
    <w:rsid w:val="001C20DA"/>
    <w:rsid w:val="001D064A"/>
    <w:rsid w:val="001E25D8"/>
    <w:rsid w:val="001E466C"/>
    <w:rsid w:val="001E6478"/>
    <w:rsid w:val="001E7850"/>
    <w:rsid w:val="001E7EBC"/>
    <w:rsid w:val="001F5C16"/>
    <w:rsid w:val="002039E6"/>
    <w:rsid w:val="00206A1D"/>
    <w:rsid w:val="00217361"/>
    <w:rsid w:val="00217A65"/>
    <w:rsid w:val="00222444"/>
    <w:rsid w:val="002229E3"/>
    <w:rsid w:val="00222D34"/>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2CFF"/>
    <w:rsid w:val="00403448"/>
    <w:rsid w:val="00404476"/>
    <w:rsid w:val="00405DA3"/>
    <w:rsid w:val="004118AF"/>
    <w:rsid w:val="004157E3"/>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0BEF"/>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2170"/>
    <w:rsid w:val="007A4AC8"/>
    <w:rsid w:val="007B7D6C"/>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46EB"/>
    <w:rsid w:val="00806418"/>
    <w:rsid w:val="00811BAE"/>
    <w:rsid w:val="00815899"/>
    <w:rsid w:val="00823432"/>
    <w:rsid w:val="00824FED"/>
    <w:rsid w:val="0082503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5A90"/>
    <w:rsid w:val="0097741E"/>
    <w:rsid w:val="00986EFD"/>
    <w:rsid w:val="0098728C"/>
    <w:rsid w:val="009875A1"/>
    <w:rsid w:val="0099039D"/>
    <w:rsid w:val="0099226E"/>
    <w:rsid w:val="0099501B"/>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A00C62"/>
    <w:rsid w:val="00A03A07"/>
    <w:rsid w:val="00A059EC"/>
    <w:rsid w:val="00A07B4A"/>
    <w:rsid w:val="00A11C58"/>
    <w:rsid w:val="00A14B1D"/>
    <w:rsid w:val="00A21401"/>
    <w:rsid w:val="00A35B89"/>
    <w:rsid w:val="00A438D2"/>
    <w:rsid w:val="00A46729"/>
    <w:rsid w:val="00A470DB"/>
    <w:rsid w:val="00A50F96"/>
    <w:rsid w:val="00A51C79"/>
    <w:rsid w:val="00A5337E"/>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2858"/>
    <w:rsid w:val="00AF709F"/>
    <w:rsid w:val="00B00128"/>
    <w:rsid w:val="00B05ED3"/>
    <w:rsid w:val="00B123E0"/>
    <w:rsid w:val="00B20154"/>
    <w:rsid w:val="00B213DA"/>
    <w:rsid w:val="00B23B15"/>
    <w:rsid w:val="00B247CE"/>
    <w:rsid w:val="00B26F6E"/>
    <w:rsid w:val="00B3575E"/>
    <w:rsid w:val="00B41F00"/>
    <w:rsid w:val="00B4386E"/>
    <w:rsid w:val="00B45061"/>
    <w:rsid w:val="00B505EA"/>
    <w:rsid w:val="00B53FA6"/>
    <w:rsid w:val="00B57CA6"/>
    <w:rsid w:val="00B60B35"/>
    <w:rsid w:val="00B650CB"/>
    <w:rsid w:val="00B65D75"/>
    <w:rsid w:val="00B72668"/>
    <w:rsid w:val="00B75D3C"/>
    <w:rsid w:val="00B80629"/>
    <w:rsid w:val="00B80BA7"/>
    <w:rsid w:val="00B812B7"/>
    <w:rsid w:val="00B85395"/>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22D0"/>
    <w:rsid w:val="00DC422C"/>
    <w:rsid w:val="00DC7283"/>
    <w:rsid w:val="00DD71C1"/>
    <w:rsid w:val="00DE4149"/>
    <w:rsid w:val="00DF5882"/>
    <w:rsid w:val="00E02782"/>
    <w:rsid w:val="00E051BE"/>
    <w:rsid w:val="00E1145F"/>
    <w:rsid w:val="00E116CF"/>
    <w:rsid w:val="00E16339"/>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1</Pages>
  <Words>1156</Words>
  <Characters>6940</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69</cp:revision>
  <cp:lastPrinted>2017-10-13T09:57:00Z</cp:lastPrinted>
  <dcterms:created xsi:type="dcterms:W3CDTF">2018-04-10T10:21:00Z</dcterms:created>
  <dcterms:modified xsi:type="dcterms:W3CDTF">2023-09-25T13:14:00Z</dcterms:modified>
</cp:coreProperties>
</file>